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14310AB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25. </w:t>
      </w:r>
      <w:r w:rsidR="00D90AD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október 31-én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7323A78" w14:textId="5DFAD59B" w:rsidR="006601C7" w:rsidRPr="00D90AD6" w:rsidRDefault="006601C7" w:rsidP="00D90AD6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D90AD6" w:rsidRPr="00D90AD6">
        <w:rPr>
          <w:rFonts w:ascii="Times New Roman" w:hAnsi="Times New Roman" w:cs="Times New Roman"/>
          <w:b/>
          <w:bCs/>
          <w:sz w:val="24"/>
          <w:szCs w:val="24"/>
          <w:lang/>
        </w:rPr>
        <w:t>2026.</w:t>
      </w:r>
      <w:r w:rsidR="00D90AD6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évi</w:t>
      </w:r>
      <w:r w:rsidR="00D90AD6" w:rsidRPr="00D90AD6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belső ellenőrzési munkaterv</w:t>
      </w:r>
      <w:r w:rsidR="00D90AD6" w:rsidRPr="00D90AD6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elfogadása</w:t>
      </w:r>
    </w:p>
    <w:p w14:paraId="13045A29" w14:textId="77777777" w:rsidR="00065C16" w:rsidRPr="00300C98" w:rsidRDefault="00065C16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343FAB18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78668B64" w:rsidR="006601C7" w:rsidRPr="00575033" w:rsidRDefault="006601C7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bizottság, </w:t>
      </w:r>
      <w:r w:rsidR="000F3AA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Pénzügyi Bizottság</w:t>
      </w: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0F3AA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Bordás Géza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46D2F8D" w14:textId="32FF38C0" w:rsidR="005D0493" w:rsidRDefault="005D0493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3DCB32E" w14:textId="77777777" w:rsidR="00D90AD6" w:rsidRDefault="00D90AD6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88C3A61" w14:textId="77777777" w:rsidR="00D90AD6" w:rsidRDefault="00D90AD6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0B524E99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464BBACA" w14:textId="2AF82246" w:rsidR="00D90AD6" w:rsidRPr="00D90AD6" w:rsidRDefault="00D90AD6" w:rsidP="00D90AD6">
      <w:pPr>
        <w:jc w:val="both"/>
        <w:rPr>
          <w:rFonts w:ascii="Times New Roman" w:hAnsi="Times New Roman" w:cs="Times New Roman"/>
          <w:i/>
          <w:iCs/>
          <w:sz w:val="24"/>
          <w:szCs w:val="24"/>
          <w:lang/>
        </w:rPr>
      </w:pPr>
      <w:r w:rsidRPr="00D90AD6">
        <w:rPr>
          <w:rFonts w:ascii="Times New Roman" w:hAnsi="Times New Roman" w:cs="Times New Roman"/>
          <w:i/>
          <w:iCs/>
          <w:sz w:val="24"/>
          <w:szCs w:val="24"/>
          <w:lang/>
        </w:rPr>
        <w:t>A 370/2011. (XII. 31.) Korm. rendelet (</w:t>
      </w:r>
      <w:proofErr w:type="spellStart"/>
      <w:r w:rsidRPr="00D90AD6">
        <w:rPr>
          <w:rFonts w:ascii="Times New Roman" w:hAnsi="Times New Roman" w:cs="Times New Roman"/>
          <w:i/>
          <w:iCs/>
          <w:sz w:val="24"/>
          <w:szCs w:val="24"/>
          <w:lang/>
        </w:rPr>
        <w:t>Ber</w:t>
      </w:r>
      <w:proofErr w:type="spellEnd"/>
      <w:r w:rsidRPr="00D90AD6">
        <w:rPr>
          <w:rFonts w:ascii="Times New Roman" w:hAnsi="Times New Roman" w:cs="Times New Roman"/>
          <w:i/>
          <w:iCs/>
          <w:sz w:val="24"/>
          <w:szCs w:val="24"/>
          <w:lang/>
        </w:rPr>
        <w:t>.) 31. §-</w:t>
      </w:r>
      <w:proofErr w:type="gramStart"/>
      <w:r w:rsidRPr="00D90AD6">
        <w:rPr>
          <w:rFonts w:ascii="Times New Roman" w:hAnsi="Times New Roman" w:cs="Times New Roman"/>
          <w:i/>
          <w:iCs/>
          <w:sz w:val="24"/>
          <w:szCs w:val="24"/>
          <w:lang/>
        </w:rPr>
        <w:t>a</w:t>
      </w:r>
      <w:proofErr w:type="gramEnd"/>
      <w:r w:rsidRPr="00D90AD6">
        <w:rPr>
          <w:rFonts w:ascii="Times New Roman" w:hAnsi="Times New Roman" w:cs="Times New Roman"/>
          <w:i/>
          <w:iCs/>
          <w:sz w:val="24"/>
          <w:szCs w:val="24"/>
          <w:lang/>
        </w:rPr>
        <w:t xml:space="preserve"> alapján a költségvetési szerv belső ellenőrzési vezetője kockázatelemzés alapján éves ellenőrzési tervet készít. Amenny</w:t>
      </w:r>
      <w:r>
        <w:rPr>
          <w:rFonts w:ascii="Times New Roman" w:hAnsi="Times New Roman" w:cs="Times New Roman"/>
          <w:i/>
          <w:iCs/>
          <w:sz w:val="24"/>
          <w:szCs w:val="24"/>
          <w:lang/>
        </w:rPr>
        <w:t xml:space="preserve">iben a költségvetési szerv nem </w:t>
      </w:r>
      <w:r w:rsidRPr="00D90AD6">
        <w:rPr>
          <w:rFonts w:ascii="Times New Roman" w:hAnsi="Times New Roman" w:cs="Times New Roman"/>
          <w:i/>
          <w:iCs/>
          <w:sz w:val="24"/>
          <w:szCs w:val="24"/>
          <w:lang/>
        </w:rPr>
        <w:t>foglalkoztat belső ellenőrt, a költségvetési szerv vezetője köteles gondoskodni a költségvetési szerv belső ellenőrzésének külső erőforrás bevonásával történő megszervezéséről. Az erre vonatkozó megállapodásban rendelkezni kell arról, hogy a belső ellenőrzési vezetői tevékenysége</w:t>
      </w:r>
      <w:r w:rsidRPr="00D90AD6">
        <w:rPr>
          <w:rFonts w:ascii="Times New Roman" w:hAnsi="Times New Roman" w:cs="Times New Roman"/>
          <w:i/>
          <w:iCs/>
          <w:sz w:val="24"/>
          <w:szCs w:val="24"/>
          <w:lang/>
        </w:rPr>
        <w:t>ket a külső erőforrás látja el.</w:t>
      </w:r>
    </w:p>
    <w:p w14:paraId="412EDD39" w14:textId="0ED4F462" w:rsidR="00D90AD6" w:rsidRDefault="00D90AD6" w:rsidP="00D90AD6">
      <w:pPr>
        <w:widowControl w:val="0"/>
        <w:numPr>
          <w:ilvl w:val="0"/>
          <w:numId w:val="10"/>
        </w:numPr>
        <w:tabs>
          <w:tab w:val="left" w:pos="28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90AD6">
        <w:rPr>
          <w:rFonts w:ascii="Times New Roman" w:hAnsi="Times New Roman" w:cs="Times New Roman"/>
          <w:sz w:val="24"/>
          <w:szCs w:val="24"/>
          <w:lang/>
        </w:rPr>
        <w:t>A lehetséges ellenőrzési feladatok összeállítása után a felállított értékelési szempontok:</w:t>
      </w:r>
    </w:p>
    <w:p w14:paraId="1AB00BCD" w14:textId="77777777" w:rsidR="00D90AD6" w:rsidRPr="00D90AD6" w:rsidRDefault="00D90AD6" w:rsidP="00D90AD6">
      <w:pPr>
        <w:widowControl w:val="0"/>
        <w:tabs>
          <w:tab w:val="left" w:pos="283"/>
        </w:tabs>
        <w:suppressAutoHyphens/>
        <w:spacing w:after="0" w:line="240" w:lineRule="auto"/>
        <w:ind w:left="283"/>
        <w:jc w:val="both"/>
        <w:rPr>
          <w:rFonts w:ascii="Times New Roman" w:hAnsi="Times New Roman" w:cs="Times New Roman"/>
          <w:sz w:val="24"/>
          <w:szCs w:val="24"/>
          <w:lang/>
        </w:rPr>
      </w:pPr>
    </w:p>
    <w:p w14:paraId="3DE9A95A" w14:textId="77777777" w:rsidR="00D90AD6" w:rsidRPr="00D90AD6" w:rsidRDefault="00D90AD6" w:rsidP="00D90AD6">
      <w:pPr>
        <w:widowControl w:val="0"/>
        <w:numPr>
          <w:ilvl w:val="0"/>
          <w:numId w:val="11"/>
        </w:numPr>
        <w:tabs>
          <w:tab w:val="left" w:pos="1417"/>
        </w:tabs>
        <w:suppressAutoHyphens/>
        <w:spacing w:after="0" w:line="240" w:lineRule="auto"/>
        <w:ind w:left="1417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90AD6">
        <w:rPr>
          <w:rFonts w:ascii="Times New Roman" w:hAnsi="Times New Roman" w:cs="Times New Roman"/>
          <w:sz w:val="24"/>
          <w:szCs w:val="24"/>
          <w:lang/>
        </w:rPr>
        <w:t>Ellenőrzési környezet</w:t>
      </w:r>
    </w:p>
    <w:p w14:paraId="4812ACC6" w14:textId="77777777" w:rsidR="00D90AD6" w:rsidRPr="00D90AD6" w:rsidRDefault="00D90AD6" w:rsidP="00D90AD6">
      <w:pPr>
        <w:widowControl w:val="0"/>
        <w:numPr>
          <w:ilvl w:val="0"/>
          <w:numId w:val="11"/>
        </w:numPr>
        <w:tabs>
          <w:tab w:val="left" w:pos="1417"/>
        </w:tabs>
        <w:suppressAutoHyphens/>
        <w:spacing w:after="0" w:line="240" w:lineRule="auto"/>
        <w:ind w:left="1417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90AD6">
        <w:rPr>
          <w:rFonts w:ascii="Times New Roman" w:hAnsi="Times New Roman" w:cs="Times New Roman"/>
          <w:sz w:val="24"/>
          <w:szCs w:val="24"/>
          <w:lang/>
        </w:rPr>
        <w:t>Az ellenőrzés gyakorisága</w:t>
      </w:r>
    </w:p>
    <w:p w14:paraId="0F7B01EC" w14:textId="77777777" w:rsidR="00D90AD6" w:rsidRPr="00D90AD6" w:rsidRDefault="00D90AD6" w:rsidP="00D90AD6">
      <w:pPr>
        <w:widowControl w:val="0"/>
        <w:numPr>
          <w:ilvl w:val="0"/>
          <w:numId w:val="11"/>
        </w:numPr>
        <w:tabs>
          <w:tab w:val="left" w:pos="1417"/>
        </w:tabs>
        <w:suppressAutoHyphens/>
        <w:spacing w:after="0" w:line="240" w:lineRule="auto"/>
        <w:ind w:left="1417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90AD6">
        <w:rPr>
          <w:rFonts w:ascii="Times New Roman" w:hAnsi="Times New Roman" w:cs="Times New Roman"/>
          <w:sz w:val="24"/>
          <w:szCs w:val="24"/>
          <w:lang/>
        </w:rPr>
        <w:t>Kötelező ellenőrzések</w:t>
      </w:r>
    </w:p>
    <w:p w14:paraId="7D0573FA" w14:textId="77777777" w:rsidR="00D90AD6" w:rsidRPr="00D90AD6" w:rsidRDefault="00D90AD6" w:rsidP="00D90AD6">
      <w:pPr>
        <w:widowControl w:val="0"/>
        <w:numPr>
          <w:ilvl w:val="0"/>
          <w:numId w:val="11"/>
        </w:numPr>
        <w:tabs>
          <w:tab w:val="left" w:pos="1417"/>
        </w:tabs>
        <w:suppressAutoHyphens/>
        <w:spacing w:after="0" w:line="240" w:lineRule="auto"/>
        <w:ind w:left="1417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90AD6">
        <w:rPr>
          <w:rFonts w:ascii="Times New Roman" w:hAnsi="Times New Roman" w:cs="Times New Roman"/>
          <w:sz w:val="24"/>
          <w:szCs w:val="24"/>
          <w:lang/>
        </w:rPr>
        <w:t>Pénzügyi hatás</w:t>
      </w:r>
    </w:p>
    <w:p w14:paraId="61DB9223" w14:textId="5274F89E" w:rsidR="00D90AD6" w:rsidRPr="00D90AD6" w:rsidRDefault="00D90AD6" w:rsidP="00D90AD6">
      <w:pPr>
        <w:widowControl w:val="0"/>
        <w:numPr>
          <w:ilvl w:val="0"/>
          <w:numId w:val="11"/>
        </w:numPr>
        <w:tabs>
          <w:tab w:val="left" w:pos="1417"/>
        </w:tabs>
        <w:suppressAutoHyphens/>
        <w:spacing w:after="0" w:line="240" w:lineRule="auto"/>
        <w:ind w:left="1417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90AD6">
        <w:rPr>
          <w:rFonts w:ascii="Times New Roman" w:hAnsi="Times New Roman" w:cs="Times New Roman"/>
          <w:sz w:val="24"/>
          <w:szCs w:val="24"/>
          <w:lang/>
        </w:rPr>
        <w:t>Dokumentált folyamatok</w:t>
      </w:r>
    </w:p>
    <w:p w14:paraId="6C72A1C8" w14:textId="77777777" w:rsidR="00D90AD6" w:rsidRPr="00D90AD6" w:rsidRDefault="00D90AD6" w:rsidP="00D90AD6">
      <w:pPr>
        <w:widowControl w:val="0"/>
        <w:tabs>
          <w:tab w:val="left" w:pos="1417"/>
        </w:tabs>
        <w:suppressAutoHyphens/>
        <w:spacing w:after="0" w:line="240" w:lineRule="auto"/>
        <w:ind w:left="1417"/>
        <w:jc w:val="both"/>
        <w:rPr>
          <w:rFonts w:ascii="Times New Roman" w:hAnsi="Times New Roman" w:cs="Times New Roman"/>
          <w:sz w:val="24"/>
          <w:szCs w:val="24"/>
          <w:lang/>
        </w:rPr>
      </w:pPr>
    </w:p>
    <w:p w14:paraId="7D60228F" w14:textId="4E3275B3" w:rsidR="00D90AD6" w:rsidRPr="00D90AD6" w:rsidRDefault="00D90AD6" w:rsidP="00D90AD6">
      <w:pPr>
        <w:widowControl w:val="0"/>
        <w:numPr>
          <w:ilvl w:val="0"/>
          <w:numId w:val="12"/>
        </w:numPr>
        <w:tabs>
          <w:tab w:val="left" w:pos="283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D90AD6">
        <w:rPr>
          <w:rFonts w:ascii="Times New Roman" w:hAnsi="Times New Roman" w:cs="Times New Roman"/>
          <w:sz w:val="24"/>
          <w:szCs w:val="24"/>
          <w:lang/>
        </w:rPr>
        <w:t>Pontrendszer kialakítása:</w:t>
      </w:r>
      <w:r w:rsidRPr="00D90AD6">
        <w:rPr>
          <w:rFonts w:ascii="Times New Roman" w:hAnsi="Times New Roman" w:cs="Times New Roman"/>
          <w:sz w:val="24"/>
          <w:szCs w:val="24"/>
          <w:lang/>
        </w:rPr>
        <w:tab/>
      </w:r>
      <w:r w:rsidRPr="00D90AD6">
        <w:rPr>
          <w:rFonts w:ascii="Times New Roman" w:hAnsi="Times New Roman" w:cs="Times New Roman"/>
          <w:b/>
          <w:bCs/>
          <w:sz w:val="24"/>
          <w:szCs w:val="24"/>
          <w:lang/>
        </w:rPr>
        <w:t>0-5-ig</w:t>
      </w:r>
    </w:p>
    <w:p w14:paraId="00DA33F1" w14:textId="77777777" w:rsidR="00D90AD6" w:rsidRPr="00D90AD6" w:rsidRDefault="00D90AD6" w:rsidP="00D90AD6">
      <w:pPr>
        <w:widowControl w:val="0"/>
        <w:tabs>
          <w:tab w:val="left" w:pos="283"/>
        </w:tabs>
        <w:suppressAutoHyphens/>
        <w:spacing w:after="0" w:line="240" w:lineRule="auto"/>
        <w:ind w:left="283"/>
        <w:jc w:val="both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14:paraId="6C1AC83A" w14:textId="77777777" w:rsidR="00D90AD6" w:rsidRPr="00D90AD6" w:rsidRDefault="00D90AD6" w:rsidP="00D90AD6">
      <w:pPr>
        <w:widowControl w:val="0"/>
        <w:numPr>
          <w:ilvl w:val="0"/>
          <w:numId w:val="13"/>
        </w:numPr>
        <w:tabs>
          <w:tab w:val="left" w:pos="283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D90AD6">
        <w:rPr>
          <w:rFonts w:ascii="Times New Roman" w:hAnsi="Times New Roman" w:cs="Times New Roman"/>
          <w:sz w:val="24"/>
          <w:szCs w:val="24"/>
          <w:lang/>
        </w:rPr>
        <w:t>Súlyozási érték, mely meghatározza az egyes kockázati tényezők rendszerekre gyakorolt hatását, egyben megkönnyíti a rangsorolást:</w:t>
      </w:r>
      <w:r w:rsidRPr="00D90AD6">
        <w:rPr>
          <w:rFonts w:ascii="Times New Roman" w:hAnsi="Times New Roman" w:cs="Times New Roman"/>
          <w:sz w:val="24"/>
          <w:szCs w:val="24"/>
          <w:lang/>
        </w:rPr>
        <w:tab/>
      </w:r>
      <w:r w:rsidRPr="00D90AD6">
        <w:rPr>
          <w:rFonts w:ascii="Times New Roman" w:hAnsi="Times New Roman" w:cs="Times New Roman"/>
          <w:b/>
          <w:bCs/>
          <w:sz w:val="24"/>
          <w:szCs w:val="24"/>
          <w:lang/>
        </w:rPr>
        <w:t>8-500-ig</w:t>
      </w:r>
    </w:p>
    <w:p w14:paraId="04BA948C" w14:textId="4E0744D8" w:rsidR="00D90AD6" w:rsidRPr="00D90AD6" w:rsidRDefault="00D90AD6" w:rsidP="00D90AD6">
      <w:pPr>
        <w:jc w:val="both"/>
        <w:rPr>
          <w:rFonts w:ascii="Times New Roman" w:hAnsi="Times New Roman" w:cs="Times New Roman"/>
          <w:sz w:val="24"/>
          <w:szCs w:val="24"/>
          <w:lang/>
        </w:rPr>
      </w:pPr>
    </w:p>
    <w:p w14:paraId="59E8E806" w14:textId="0F64FCD4" w:rsidR="00D90AD6" w:rsidRPr="00D90AD6" w:rsidRDefault="00D90AD6" w:rsidP="00D90AD6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90AD6">
        <w:rPr>
          <w:rFonts w:ascii="Times New Roman" w:hAnsi="Times New Roman" w:cs="Times New Roman"/>
          <w:sz w:val="24"/>
          <w:szCs w:val="24"/>
          <w:lang/>
        </w:rPr>
        <w:t>Az értékelési szempontok pontozás</w:t>
      </w:r>
      <w:r w:rsidRPr="00D90AD6">
        <w:rPr>
          <w:rFonts w:ascii="Times New Roman" w:hAnsi="Times New Roman" w:cs="Times New Roman"/>
          <w:sz w:val="24"/>
          <w:szCs w:val="24"/>
          <w:lang/>
        </w:rPr>
        <w:t>a az alábbiak alapján történik:</w:t>
      </w:r>
    </w:p>
    <w:p w14:paraId="1C8D1B2C" w14:textId="3C5BE839" w:rsidR="00D90AD6" w:rsidRPr="00D90AD6" w:rsidRDefault="00D90AD6" w:rsidP="00D90AD6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90AD6">
        <w:rPr>
          <w:rFonts w:ascii="Times New Roman" w:hAnsi="Times New Roman" w:cs="Times New Roman"/>
          <w:b/>
          <w:bCs/>
          <w:sz w:val="24"/>
          <w:szCs w:val="24"/>
          <w:lang/>
        </w:rPr>
        <w:t>Ellenőrzési környezet (pontozás 0-5-ig, súlyszám: 8):</w:t>
      </w:r>
      <w:r w:rsidRPr="00D90AD6">
        <w:rPr>
          <w:rFonts w:ascii="Times New Roman" w:hAnsi="Times New Roman" w:cs="Times New Roman"/>
          <w:sz w:val="24"/>
          <w:szCs w:val="24"/>
          <w:lang/>
        </w:rPr>
        <w:t xml:space="preserve"> 5-öst adunk annak jelzésére, hogy a korábbi ellenőrzések jelentős szabálytalanságot, hibát tártak fel az adott területen. 0 jelzi, hogy nem ismeretes, illetve nem várható </w:t>
      </w:r>
      <w:r w:rsidRPr="00D90AD6">
        <w:rPr>
          <w:rFonts w:ascii="Times New Roman" w:hAnsi="Times New Roman" w:cs="Times New Roman"/>
          <w:sz w:val="24"/>
          <w:szCs w:val="24"/>
          <w:lang/>
        </w:rPr>
        <w:t xml:space="preserve">semmiféle ellenőrzési </w:t>
      </w:r>
      <w:proofErr w:type="gramStart"/>
      <w:r w:rsidRPr="00D90AD6">
        <w:rPr>
          <w:rFonts w:ascii="Times New Roman" w:hAnsi="Times New Roman" w:cs="Times New Roman"/>
          <w:sz w:val="24"/>
          <w:szCs w:val="24"/>
          <w:lang/>
        </w:rPr>
        <w:t>probléma</w:t>
      </w:r>
      <w:proofErr w:type="gramEnd"/>
      <w:r w:rsidRPr="00D90AD6">
        <w:rPr>
          <w:rFonts w:ascii="Times New Roman" w:hAnsi="Times New Roman" w:cs="Times New Roman"/>
          <w:sz w:val="24"/>
          <w:szCs w:val="24"/>
          <w:lang/>
        </w:rPr>
        <w:t>.</w:t>
      </w:r>
    </w:p>
    <w:p w14:paraId="299087B9" w14:textId="4C219A62" w:rsidR="00D90AD6" w:rsidRPr="00D90AD6" w:rsidRDefault="00D90AD6" w:rsidP="00D90AD6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90AD6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Az ellenőrzés gyakorisága (pontozás 0-5-ig, súlyszám 8): </w:t>
      </w:r>
      <w:r w:rsidRPr="00D90AD6">
        <w:rPr>
          <w:rFonts w:ascii="Times New Roman" w:hAnsi="Times New Roman" w:cs="Times New Roman"/>
          <w:sz w:val="24"/>
          <w:szCs w:val="24"/>
          <w:lang/>
        </w:rPr>
        <w:t xml:space="preserve">5-öst alkalmazunk annak jelzésére, hogy a területet célszerű évente ellenőrizni, 0 pontszám annak jelzésére, hogy ezt a területet egy éven belül </w:t>
      </w:r>
      <w:proofErr w:type="gramStart"/>
      <w:r w:rsidRPr="00D90AD6">
        <w:rPr>
          <w:rFonts w:ascii="Times New Roman" w:hAnsi="Times New Roman" w:cs="Times New Roman"/>
          <w:sz w:val="24"/>
          <w:szCs w:val="24"/>
          <w:lang/>
        </w:rPr>
        <w:t>ellenőriztük  és</w:t>
      </w:r>
      <w:proofErr w:type="gramEnd"/>
      <w:r w:rsidRPr="00D90AD6">
        <w:rPr>
          <w:rFonts w:ascii="Times New Roman" w:hAnsi="Times New Roman" w:cs="Times New Roman"/>
          <w:sz w:val="24"/>
          <w:szCs w:val="24"/>
          <w:lang/>
        </w:rPr>
        <w:t xml:space="preserve"> ninc</w:t>
      </w:r>
      <w:r w:rsidRPr="00D90AD6">
        <w:rPr>
          <w:rFonts w:ascii="Times New Roman" w:hAnsi="Times New Roman" w:cs="Times New Roman"/>
          <w:sz w:val="24"/>
          <w:szCs w:val="24"/>
          <w:lang/>
        </w:rPr>
        <w:t>s újból előforduló követelmény.</w:t>
      </w:r>
    </w:p>
    <w:p w14:paraId="0A8CE906" w14:textId="078DD873" w:rsidR="00D90AD6" w:rsidRPr="00D90AD6" w:rsidRDefault="00D90AD6" w:rsidP="00D90AD6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90AD6">
        <w:rPr>
          <w:rFonts w:ascii="Times New Roman" w:hAnsi="Times New Roman" w:cs="Times New Roman"/>
          <w:b/>
          <w:bCs/>
          <w:sz w:val="24"/>
          <w:szCs w:val="24"/>
          <w:lang/>
        </w:rPr>
        <w:t>Kötelező ellenőrzések (pontozás 0-1-ig, súlyszám 500)</w:t>
      </w:r>
      <w:r w:rsidRPr="00D90AD6">
        <w:rPr>
          <w:rFonts w:ascii="Times New Roman" w:hAnsi="Times New Roman" w:cs="Times New Roman"/>
          <w:sz w:val="24"/>
          <w:szCs w:val="24"/>
          <w:lang/>
        </w:rPr>
        <w:t>: 1 pontot adunk, ha ezt ellenőrzési jogszabályi előírás követeli meg, 0-5 pont, ha a szervezet vezetője javaso</w:t>
      </w:r>
      <w:r w:rsidRPr="00D90AD6">
        <w:rPr>
          <w:rFonts w:ascii="Times New Roman" w:hAnsi="Times New Roman" w:cs="Times New Roman"/>
          <w:sz w:val="24"/>
          <w:szCs w:val="24"/>
          <w:lang/>
        </w:rPr>
        <w:t>lja, egyébként 0 pont.</w:t>
      </w:r>
    </w:p>
    <w:p w14:paraId="19CB17D9" w14:textId="3347514E" w:rsidR="00D90AD6" w:rsidRPr="00D90AD6" w:rsidRDefault="00D90AD6" w:rsidP="00D90AD6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90AD6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Pénzügyi hatás (pontozás 0-5-ig, súlyszám 10): </w:t>
      </w:r>
      <w:r w:rsidRPr="00D90AD6">
        <w:rPr>
          <w:rFonts w:ascii="Times New Roman" w:hAnsi="Times New Roman" w:cs="Times New Roman"/>
          <w:sz w:val="24"/>
          <w:szCs w:val="24"/>
          <w:lang/>
        </w:rPr>
        <w:t xml:space="preserve">Annak jelzése, hogy e területnek milyen </w:t>
      </w:r>
      <w:proofErr w:type="gramStart"/>
      <w:r w:rsidRPr="00D90AD6">
        <w:rPr>
          <w:rFonts w:ascii="Times New Roman" w:hAnsi="Times New Roman" w:cs="Times New Roman"/>
          <w:sz w:val="24"/>
          <w:szCs w:val="24"/>
          <w:lang/>
        </w:rPr>
        <w:t>közvetlen  hatásai</w:t>
      </w:r>
      <w:proofErr w:type="gramEnd"/>
      <w:r w:rsidRPr="00D90AD6">
        <w:rPr>
          <w:rFonts w:ascii="Times New Roman" w:hAnsi="Times New Roman" w:cs="Times New Roman"/>
          <w:sz w:val="24"/>
          <w:szCs w:val="24"/>
          <w:lang/>
        </w:rPr>
        <w:t xml:space="preserve"> vannak a bevételek, i</w:t>
      </w:r>
      <w:r w:rsidRPr="00D90AD6">
        <w:rPr>
          <w:rFonts w:ascii="Times New Roman" w:hAnsi="Times New Roman" w:cs="Times New Roman"/>
          <w:sz w:val="24"/>
          <w:szCs w:val="24"/>
          <w:lang/>
        </w:rPr>
        <w:t>lletve a költségek alakulására.</w:t>
      </w:r>
    </w:p>
    <w:p w14:paraId="099F56E0" w14:textId="70E643C6" w:rsidR="00D90AD6" w:rsidRPr="00D90AD6" w:rsidRDefault="00D90AD6" w:rsidP="00D90AD6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90AD6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Dokumentált folyamatok (pontozás 0-5-ig, súlyszám 10): </w:t>
      </w:r>
      <w:r w:rsidRPr="00D90AD6">
        <w:rPr>
          <w:rFonts w:ascii="Times New Roman" w:hAnsi="Times New Roman" w:cs="Times New Roman"/>
          <w:sz w:val="24"/>
          <w:szCs w:val="24"/>
          <w:lang/>
        </w:rPr>
        <w:t>5-öst alkalmazunk annak jelzésére, hogy nincsenek dokumentált folyamatok, tisztázatlanok a felelősségi körök (pl., szabályzatok, együttműködé</w:t>
      </w:r>
      <w:r w:rsidRPr="00D90AD6">
        <w:rPr>
          <w:rFonts w:ascii="Times New Roman" w:hAnsi="Times New Roman" w:cs="Times New Roman"/>
          <w:sz w:val="24"/>
          <w:szCs w:val="24"/>
          <w:lang/>
        </w:rPr>
        <w:t>si megállapodások hiányossága).</w:t>
      </w:r>
    </w:p>
    <w:p w14:paraId="40D48B3E" w14:textId="77777777" w:rsidR="00D90AD6" w:rsidRPr="00D90AD6" w:rsidRDefault="00D90AD6" w:rsidP="00D90AD6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90AD6">
        <w:rPr>
          <w:rFonts w:ascii="Times New Roman" w:hAnsi="Times New Roman" w:cs="Times New Roman"/>
          <w:sz w:val="24"/>
          <w:szCs w:val="24"/>
          <w:lang/>
        </w:rPr>
        <w:t xml:space="preserve">A kockázati </w:t>
      </w:r>
      <w:proofErr w:type="spellStart"/>
      <w:r w:rsidRPr="00D90AD6">
        <w:rPr>
          <w:rFonts w:ascii="Times New Roman" w:hAnsi="Times New Roman" w:cs="Times New Roman"/>
          <w:sz w:val="24"/>
          <w:szCs w:val="24"/>
          <w:lang/>
        </w:rPr>
        <w:t>összpont</w:t>
      </w:r>
      <w:proofErr w:type="spellEnd"/>
      <w:r w:rsidRPr="00D90AD6">
        <w:rPr>
          <w:rFonts w:ascii="Times New Roman" w:hAnsi="Times New Roman" w:cs="Times New Roman"/>
          <w:sz w:val="24"/>
          <w:szCs w:val="24"/>
          <w:lang/>
        </w:rPr>
        <w:t xml:space="preserve">-számot (végleges kockázati értéket) az adott pontok súlyozási értékkel való beszorzása adja ki. A csökkenő pontszámok szerinti sorba rendezés mutatja az ellenőrzési témák prioritását. </w:t>
      </w:r>
      <w:r w:rsidRPr="00D90AD6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Alacsony kockázat: </w:t>
      </w:r>
      <w:r w:rsidRPr="00D90AD6">
        <w:rPr>
          <w:rFonts w:ascii="Times New Roman" w:hAnsi="Times New Roman" w:cs="Times New Roman"/>
          <w:sz w:val="24"/>
          <w:szCs w:val="24"/>
          <w:lang/>
        </w:rPr>
        <w:t xml:space="preserve">0-36 kockázati érték, </w:t>
      </w:r>
      <w:r w:rsidRPr="00D90AD6">
        <w:rPr>
          <w:rFonts w:ascii="Times New Roman" w:hAnsi="Times New Roman" w:cs="Times New Roman"/>
          <w:b/>
          <w:bCs/>
          <w:sz w:val="24"/>
          <w:szCs w:val="24"/>
          <w:lang/>
        </w:rPr>
        <w:t>közepes kockázat:</w:t>
      </w:r>
      <w:r w:rsidRPr="00D90AD6">
        <w:rPr>
          <w:rFonts w:ascii="Times New Roman" w:hAnsi="Times New Roman" w:cs="Times New Roman"/>
          <w:sz w:val="24"/>
          <w:szCs w:val="24"/>
          <w:lang/>
        </w:rPr>
        <w:t xml:space="preserve"> 37-108 kockázati érték, </w:t>
      </w:r>
      <w:r w:rsidRPr="00D90AD6">
        <w:rPr>
          <w:rFonts w:ascii="Times New Roman" w:hAnsi="Times New Roman" w:cs="Times New Roman"/>
          <w:b/>
          <w:bCs/>
          <w:sz w:val="24"/>
          <w:szCs w:val="24"/>
          <w:lang/>
        </w:rPr>
        <w:t>magas kockázat:</w:t>
      </w:r>
      <w:r w:rsidRPr="00D90AD6">
        <w:rPr>
          <w:rFonts w:ascii="Times New Roman" w:hAnsi="Times New Roman" w:cs="Times New Roman"/>
          <w:sz w:val="24"/>
          <w:szCs w:val="24"/>
          <w:lang/>
        </w:rPr>
        <w:t xml:space="preserve"> 109 kockázati értéktől.</w:t>
      </w:r>
    </w:p>
    <w:p w14:paraId="239F3092" w14:textId="7033C2E8" w:rsidR="00D90AD6" w:rsidRPr="00D90AD6" w:rsidRDefault="00D90AD6" w:rsidP="00D90AD6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90AD6">
        <w:rPr>
          <w:rFonts w:ascii="Times New Roman" w:hAnsi="Times New Roman" w:cs="Times New Roman"/>
          <w:sz w:val="24"/>
          <w:szCs w:val="24"/>
          <w:lang/>
        </w:rPr>
        <w:t xml:space="preserve">Az összesítés után készíthető el az éves ellenőrzési terv, mely a tárgyévre tervezett ellenőrzéseket részletezi. A </w:t>
      </w:r>
      <w:proofErr w:type="spellStart"/>
      <w:r w:rsidRPr="00D90AD6">
        <w:rPr>
          <w:rFonts w:ascii="Times New Roman" w:hAnsi="Times New Roman" w:cs="Times New Roman"/>
          <w:sz w:val="24"/>
          <w:szCs w:val="24"/>
          <w:lang/>
        </w:rPr>
        <w:t>Ber</w:t>
      </w:r>
      <w:proofErr w:type="spellEnd"/>
      <w:r w:rsidRPr="00D90AD6">
        <w:rPr>
          <w:rFonts w:ascii="Times New Roman" w:hAnsi="Times New Roman" w:cs="Times New Roman"/>
          <w:sz w:val="24"/>
          <w:szCs w:val="24"/>
          <w:lang/>
        </w:rPr>
        <w:t>. 31. § (4) bekezdése alapján az alábbiakat tartalmazza:</w:t>
      </w:r>
    </w:p>
    <w:p w14:paraId="2D171201" w14:textId="77777777" w:rsidR="00D90AD6" w:rsidRPr="00D90AD6" w:rsidRDefault="00D90AD6" w:rsidP="00D90AD6">
      <w:pPr>
        <w:jc w:val="both"/>
        <w:rPr>
          <w:rFonts w:ascii="Times New Roman" w:hAnsi="Times New Roman" w:cs="Times New Roman"/>
          <w:sz w:val="24"/>
          <w:szCs w:val="24"/>
          <w:lang/>
        </w:rPr>
      </w:pPr>
    </w:p>
    <w:p w14:paraId="691A7658" w14:textId="77777777" w:rsidR="00D90AD6" w:rsidRPr="00D90AD6" w:rsidRDefault="00D90AD6" w:rsidP="00D90AD6">
      <w:pPr>
        <w:widowControl w:val="0"/>
        <w:numPr>
          <w:ilvl w:val="0"/>
          <w:numId w:val="14"/>
        </w:numPr>
        <w:tabs>
          <w:tab w:val="left" w:pos="1417"/>
        </w:tabs>
        <w:suppressAutoHyphens/>
        <w:spacing w:after="0" w:line="240" w:lineRule="auto"/>
        <w:ind w:left="1417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90AD6">
        <w:rPr>
          <w:rFonts w:ascii="Times New Roman" w:hAnsi="Times New Roman" w:cs="Times New Roman"/>
          <w:sz w:val="24"/>
          <w:szCs w:val="24"/>
          <w:lang/>
        </w:rPr>
        <w:lastRenderedPageBreak/>
        <w:t>Az ellenőrzési tervet megalapozó elemzéseket, különös tekintettel a kockázatelemzésre;</w:t>
      </w:r>
    </w:p>
    <w:p w14:paraId="373B00D6" w14:textId="77777777" w:rsidR="00D90AD6" w:rsidRPr="00D90AD6" w:rsidRDefault="00D90AD6" w:rsidP="00D90AD6">
      <w:pPr>
        <w:widowControl w:val="0"/>
        <w:numPr>
          <w:ilvl w:val="0"/>
          <w:numId w:val="14"/>
        </w:numPr>
        <w:tabs>
          <w:tab w:val="left" w:pos="1417"/>
        </w:tabs>
        <w:suppressAutoHyphens/>
        <w:spacing w:after="0" w:line="240" w:lineRule="auto"/>
        <w:ind w:left="1417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90AD6">
        <w:rPr>
          <w:rFonts w:ascii="Times New Roman" w:hAnsi="Times New Roman" w:cs="Times New Roman"/>
          <w:sz w:val="24"/>
          <w:szCs w:val="24"/>
          <w:lang/>
        </w:rPr>
        <w:t>A tervezett ellenőrzések tárgyát;</w:t>
      </w:r>
    </w:p>
    <w:p w14:paraId="6D9BD6AC" w14:textId="77777777" w:rsidR="00D90AD6" w:rsidRPr="00D90AD6" w:rsidRDefault="00D90AD6" w:rsidP="00D90AD6">
      <w:pPr>
        <w:widowControl w:val="0"/>
        <w:numPr>
          <w:ilvl w:val="0"/>
          <w:numId w:val="14"/>
        </w:numPr>
        <w:tabs>
          <w:tab w:val="left" w:pos="1417"/>
        </w:tabs>
        <w:suppressAutoHyphens/>
        <w:spacing w:after="0" w:line="240" w:lineRule="auto"/>
        <w:ind w:left="1417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90AD6">
        <w:rPr>
          <w:rFonts w:ascii="Times New Roman" w:hAnsi="Times New Roman" w:cs="Times New Roman"/>
          <w:sz w:val="24"/>
          <w:szCs w:val="24"/>
          <w:lang/>
        </w:rPr>
        <w:t>Az ellenőrzések célját;</w:t>
      </w:r>
    </w:p>
    <w:p w14:paraId="0E8788E3" w14:textId="77777777" w:rsidR="00D90AD6" w:rsidRPr="00D90AD6" w:rsidRDefault="00D90AD6" w:rsidP="00D90AD6">
      <w:pPr>
        <w:widowControl w:val="0"/>
        <w:numPr>
          <w:ilvl w:val="0"/>
          <w:numId w:val="14"/>
        </w:numPr>
        <w:tabs>
          <w:tab w:val="left" w:pos="1417"/>
        </w:tabs>
        <w:suppressAutoHyphens/>
        <w:spacing w:after="0" w:line="240" w:lineRule="auto"/>
        <w:ind w:left="1417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90AD6">
        <w:rPr>
          <w:rFonts w:ascii="Times New Roman" w:hAnsi="Times New Roman" w:cs="Times New Roman"/>
          <w:sz w:val="24"/>
          <w:szCs w:val="24"/>
          <w:lang/>
        </w:rPr>
        <w:t xml:space="preserve">Az </w:t>
      </w:r>
      <w:proofErr w:type="spellStart"/>
      <w:r w:rsidRPr="00D90AD6">
        <w:rPr>
          <w:rFonts w:ascii="Times New Roman" w:hAnsi="Times New Roman" w:cs="Times New Roman"/>
          <w:sz w:val="24"/>
          <w:szCs w:val="24"/>
          <w:lang/>
        </w:rPr>
        <w:t>ellenőrizendő</w:t>
      </w:r>
      <w:proofErr w:type="spellEnd"/>
      <w:r w:rsidRPr="00D90AD6">
        <w:rPr>
          <w:rFonts w:ascii="Times New Roman" w:hAnsi="Times New Roman" w:cs="Times New Roman"/>
          <w:sz w:val="24"/>
          <w:szCs w:val="24"/>
          <w:lang/>
        </w:rPr>
        <w:t xml:space="preserve"> időszakot;</w:t>
      </w:r>
    </w:p>
    <w:p w14:paraId="009B1E72" w14:textId="77777777" w:rsidR="00D90AD6" w:rsidRPr="00D90AD6" w:rsidRDefault="00D90AD6" w:rsidP="00D90AD6">
      <w:pPr>
        <w:widowControl w:val="0"/>
        <w:numPr>
          <w:ilvl w:val="0"/>
          <w:numId w:val="14"/>
        </w:numPr>
        <w:tabs>
          <w:tab w:val="left" w:pos="1417"/>
        </w:tabs>
        <w:suppressAutoHyphens/>
        <w:spacing w:after="0" w:line="240" w:lineRule="auto"/>
        <w:ind w:left="1417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90AD6">
        <w:rPr>
          <w:rFonts w:ascii="Times New Roman" w:hAnsi="Times New Roman" w:cs="Times New Roman"/>
          <w:sz w:val="24"/>
          <w:szCs w:val="24"/>
          <w:lang/>
        </w:rPr>
        <w:t xml:space="preserve">A szükséges ellenőrzési </w:t>
      </w:r>
      <w:proofErr w:type="gramStart"/>
      <w:r w:rsidRPr="00D90AD6">
        <w:rPr>
          <w:rFonts w:ascii="Times New Roman" w:hAnsi="Times New Roman" w:cs="Times New Roman"/>
          <w:sz w:val="24"/>
          <w:szCs w:val="24"/>
          <w:lang/>
        </w:rPr>
        <w:t>kapacitás</w:t>
      </w:r>
      <w:proofErr w:type="gramEnd"/>
      <w:r w:rsidRPr="00D90AD6">
        <w:rPr>
          <w:rFonts w:ascii="Times New Roman" w:hAnsi="Times New Roman" w:cs="Times New Roman"/>
          <w:sz w:val="24"/>
          <w:szCs w:val="24"/>
          <w:lang/>
        </w:rPr>
        <w:t xml:space="preserve"> (erőforrás szükséglet) meghatározását;</w:t>
      </w:r>
    </w:p>
    <w:p w14:paraId="59EBB4CF" w14:textId="77777777" w:rsidR="00D90AD6" w:rsidRPr="00D90AD6" w:rsidRDefault="00D90AD6" w:rsidP="00D90AD6">
      <w:pPr>
        <w:widowControl w:val="0"/>
        <w:numPr>
          <w:ilvl w:val="0"/>
          <w:numId w:val="14"/>
        </w:numPr>
        <w:tabs>
          <w:tab w:val="left" w:pos="1417"/>
        </w:tabs>
        <w:suppressAutoHyphens/>
        <w:spacing w:after="0" w:line="240" w:lineRule="auto"/>
        <w:ind w:left="1417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90AD6">
        <w:rPr>
          <w:rFonts w:ascii="Times New Roman" w:hAnsi="Times New Roman" w:cs="Times New Roman"/>
          <w:sz w:val="24"/>
          <w:szCs w:val="24"/>
          <w:lang/>
        </w:rPr>
        <w:t>Az ellenőrzések típusát, módszereit;</w:t>
      </w:r>
    </w:p>
    <w:p w14:paraId="42844849" w14:textId="77777777" w:rsidR="00D90AD6" w:rsidRPr="00D90AD6" w:rsidRDefault="00D90AD6" w:rsidP="00D90AD6">
      <w:pPr>
        <w:widowControl w:val="0"/>
        <w:numPr>
          <w:ilvl w:val="0"/>
          <w:numId w:val="14"/>
        </w:numPr>
        <w:tabs>
          <w:tab w:val="left" w:pos="1417"/>
        </w:tabs>
        <w:suppressAutoHyphens/>
        <w:spacing w:after="0" w:line="240" w:lineRule="auto"/>
        <w:ind w:left="1417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90AD6">
        <w:rPr>
          <w:rFonts w:ascii="Times New Roman" w:hAnsi="Times New Roman" w:cs="Times New Roman"/>
          <w:sz w:val="24"/>
          <w:szCs w:val="24"/>
          <w:lang/>
        </w:rPr>
        <w:t>Az ellenőrzések ütemezését;</w:t>
      </w:r>
    </w:p>
    <w:p w14:paraId="149A524A" w14:textId="2380C36C" w:rsidR="00D90AD6" w:rsidRPr="00D90AD6" w:rsidRDefault="00D90AD6" w:rsidP="00D90AD6">
      <w:pPr>
        <w:widowControl w:val="0"/>
        <w:numPr>
          <w:ilvl w:val="0"/>
          <w:numId w:val="14"/>
        </w:numPr>
        <w:tabs>
          <w:tab w:val="left" w:pos="1417"/>
        </w:tabs>
        <w:suppressAutoHyphens/>
        <w:spacing w:after="0" w:line="240" w:lineRule="auto"/>
        <w:ind w:left="1417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90AD6">
        <w:rPr>
          <w:rFonts w:ascii="Times New Roman" w:hAnsi="Times New Roman" w:cs="Times New Roman"/>
          <w:sz w:val="24"/>
          <w:szCs w:val="24"/>
          <w:lang/>
        </w:rPr>
        <w:t>Az ellenőrzött szerv, illetve szervezeti egységek megnevezését.</w:t>
      </w:r>
    </w:p>
    <w:p w14:paraId="1DD5C82C" w14:textId="77777777" w:rsidR="00D90AD6" w:rsidRPr="00D90AD6" w:rsidRDefault="00D90AD6" w:rsidP="00D90AD6">
      <w:pPr>
        <w:widowControl w:val="0"/>
        <w:numPr>
          <w:ilvl w:val="0"/>
          <w:numId w:val="14"/>
        </w:numPr>
        <w:tabs>
          <w:tab w:val="left" w:pos="1417"/>
        </w:tabs>
        <w:suppressAutoHyphens/>
        <w:spacing w:after="0" w:line="240" w:lineRule="auto"/>
        <w:ind w:left="1417"/>
        <w:jc w:val="both"/>
        <w:rPr>
          <w:rFonts w:ascii="Times New Roman" w:hAnsi="Times New Roman" w:cs="Times New Roman"/>
          <w:sz w:val="24"/>
          <w:szCs w:val="24"/>
          <w:lang/>
        </w:rPr>
      </w:pPr>
    </w:p>
    <w:p w14:paraId="441EE2B7" w14:textId="4EE9B887" w:rsidR="00D90AD6" w:rsidRPr="00D90AD6" w:rsidRDefault="00D90AD6" w:rsidP="00D90AD6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90AD6">
        <w:rPr>
          <w:rFonts w:ascii="Times New Roman" w:hAnsi="Times New Roman" w:cs="Times New Roman"/>
          <w:sz w:val="24"/>
          <w:szCs w:val="24"/>
          <w:lang/>
        </w:rPr>
        <w:t>A tervezett ellenőrzések elvégzéséhez szükséges ellenőri nap az erőforrás-szükséglet felmérés alapján becsülhető meg. A belső ellenőrzési tervet, az erőforrás szükségletet,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D90AD6">
        <w:rPr>
          <w:rFonts w:ascii="Times New Roman" w:hAnsi="Times New Roman" w:cs="Times New Roman"/>
          <w:sz w:val="24"/>
          <w:szCs w:val="24"/>
          <w:lang/>
        </w:rPr>
        <w:t>ezek esetleges időközi változásait a Közgyűlés fogad</w:t>
      </w:r>
      <w:r w:rsidRPr="00D90AD6">
        <w:rPr>
          <w:rFonts w:ascii="Times New Roman" w:hAnsi="Times New Roman" w:cs="Times New Roman"/>
          <w:sz w:val="24"/>
          <w:szCs w:val="24"/>
          <w:lang/>
        </w:rPr>
        <w:t>ja el.</w:t>
      </w:r>
    </w:p>
    <w:p w14:paraId="67B48490" w14:textId="77777777" w:rsidR="00D90AD6" w:rsidRDefault="00D90AD6" w:rsidP="00D90A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14:paraId="6D50EE3F" w14:textId="5BD72508" w:rsidR="00D90AD6" w:rsidRPr="00D90AD6" w:rsidRDefault="00D90AD6" w:rsidP="00D90A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90AD6">
        <w:rPr>
          <w:rFonts w:ascii="Times New Roman" w:hAnsi="Times New Roman" w:cs="Times New Roman"/>
          <w:sz w:val="24"/>
          <w:szCs w:val="24"/>
          <w:lang/>
        </w:rPr>
        <w:t>A határozati javaslat mellékletei:</w:t>
      </w:r>
    </w:p>
    <w:p w14:paraId="69B797B5" w14:textId="4FF90D03" w:rsidR="00D90AD6" w:rsidRPr="00D90AD6" w:rsidRDefault="00D90AD6" w:rsidP="00D90A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90AD6">
        <w:rPr>
          <w:rFonts w:ascii="Times New Roman" w:hAnsi="Times New Roman" w:cs="Times New Roman"/>
          <w:sz w:val="24"/>
          <w:szCs w:val="24"/>
          <w:lang/>
        </w:rPr>
        <w:t>- 1. sz. melléklet</w:t>
      </w:r>
      <w:r w:rsidRPr="00D90AD6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D90AD6">
        <w:rPr>
          <w:rFonts w:ascii="Times New Roman" w:hAnsi="Times New Roman" w:cs="Times New Roman"/>
          <w:sz w:val="24"/>
          <w:szCs w:val="24"/>
          <w:lang/>
        </w:rPr>
        <w:t xml:space="preserve">tartalmazza a kockázatelemzést, </w:t>
      </w:r>
    </w:p>
    <w:p w14:paraId="49263C0B" w14:textId="443D8F76" w:rsidR="00D90AD6" w:rsidRPr="00D90AD6" w:rsidRDefault="00D90AD6" w:rsidP="00D90A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90AD6">
        <w:rPr>
          <w:rFonts w:ascii="Times New Roman" w:hAnsi="Times New Roman" w:cs="Times New Roman"/>
          <w:sz w:val="24"/>
          <w:szCs w:val="24"/>
          <w:lang/>
        </w:rPr>
        <w:t xml:space="preserve">- </w:t>
      </w:r>
      <w:r w:rsidRPr="00D90AD6">
        <w:rPr>
          <w:rFonts w:ascii="Times New Roman" w:hAnsi="Times New Roman" w:cs="Times New Roman"/>
          <w:sz w:val="24"/>
          <w:szCs w:val="24"/>
          <w:lang/>
        </w:rPr>
        <w:t xml:space="preserve">2. </w:t>
      </w:r>
      <w:r w:rsidRPr="00D90AD6">
        <w:rPr>
          <w:rFonts w:ascii="Times New Roman" w:hAnsi="Times New Roman" w:cs="Times New Roman"/>
          <w:sz w:val="24"/>
          <w:szCs w:val="24"/>
          <w:lang/>
        </w:rPr>
        <w:t>sz. melléklet</w:t>
      </w:r>
      <w:r w:rsidRPr="00D90AD6">
        <w:rPr>
          <w:rFonts w:ascii="Times New Roman" w:hAnsi="Times New Roman" w:cs="Times New Roman"/>
          <w:sz w:val="24"/>
          <w:szCs w:val="24"/>
          <w:lang/>
        </w:rPr>
        <w:t xml:space="preserve"> tartalmazza a 2026</w:t>
      </w:r>
      <w:r w:rsidRPr="00D90AD6">
        <w:rPr>
          <w:rFonts w:ascii="Times New Roman" w:hAnsi="Times New Roman" w:cs="Times New Roman"/>
          <w:sz w:val="24"/>
          <w:szCs w:val="24"/>
          <w:lang/>
        </w:rPr>
        <w:t>. évi ütemtervet.</w:t>
      </w:r>
    </w:p>
    <w:p w14:paraId="16587D99" w14:textId="77777777" w:rsidR="00D90AD6" w:rsidRDefault="00D90AD6" w:rsidP="00D90AD6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F3AC066" w14:textId="42E9EEE4" w:rsidR="001A5B78" w:rsidRPr="00D90AD6" w:rsidRDefault="002415DC" w:rsidP="00D90AD6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446A1379" w:rsidR="00D67B23" w:rsidRPr="004524C3" w:rsidRDefault="00D67B23" w:rsidP="004524C3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52092A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3E1BE6BA" w:rsidR="005F0179" w:rsidRPr="00266B69" w:rsidRDefault="005F0179" w:rsidP="00266B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57628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266B69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266B69" w:rsidRPr="00266B69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D90AD6" w:rsidRPr="00D90AD6">
        <w:rPr>
          <w:rFonts w:ascii="Times New Roman" w:hAnsi="Times New Roman" w:cs="Times New Roman"/>
          <w:b/>
          <w:bCs/>
          <w:sz w:val="24"/>
          <w:szCs w:val="24"/>
          <w:lang/>
        </w:rPr>
        <w:t>2026.</w:t>
      </w:r>
      <w:r w:rsidR="00D90AD6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évi</w:t>
      </w:r>
      <w:r w:rsidR="00D90AD6" w:rsidRPr="00D90AD6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belső ellenőrzési munkaterv</w:t>
      </w:r>
      <w:r w:rsidR="00333F6A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</w:t>
      </w:r>
      <w:r w:rsidR="00D90AD6" w:rsidRPr="00D90AD6">
        <w:rPr>
          <w:rFonts w:ascii="Times New Roman" w:hAnsi="Times New Roman" w:cs="Times New Roman"/>
          <w:b/>
          <w:bCs/>
          <w:sz w:val="24"/>
          <w:szCs w:val="24"/>
          <w:lang/>
        </w:rPr>
        <w:t>elfogadása</w:t>
      </w:r>
      <w:r w:rsidR="00266B69" w:rsidRPr="00266B69">
        <w:rPr>
          <w:rFonts w:ascii="Times New Roman" w:hAnsi="Times New Roman" w:cs="Times New Roman"/>
          <w:b/>
          <w:sz w:val="24"/>
          <w:szCs w:val="24"/>
          <w:lang w:eastAsia="hu-HU"/>
        </w:rPr>
        <w:t>”</w:t>
      </w:r>
      <w:r w:rsidR="00266B69" w:rsidRPr="00266B69">
        <w:rPr>
          <w:rFonts w:ascii="Times New Roman" w:hAnsi="Times New Roman" w:cs="Times New Roman"/>
          <w:sz w:val="24"/>
          <w:szCs w:val="24"/>
        </w:rPr>
        <w:t xml:space="preserve"> </w:t>
      </w:r>
      <w:r w:rsidR="004524C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738E0BAA" w14:textId="37CC51BD" w:rsidR="00D90AD6" w:rsidRDefault="00D90AD6" w:rsidP="00D90AD6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B627FEF" w14:textId="560949D2" w:rsidR="00D90AD6" w:rsidRDefault="00D90AD6" w:rsidP="00D90AD6">
      <w:pPr>
        <w:pStyle w:val="Norm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66B69">
        <w:rPr>
          <w:bCs/>
          <w:color w:val="000000"/>
        </w:rPr>
        <w:t>A Magyarországi Romák Országos Önkormányzatának Közgyűlése elfogadja</w:t>
      </w:r>
      <w:r w:rsidR="00425DF5">
        <w:rPr>
          <w:bCs/>
          <w:color w:val="000000"/>
        </w:rPr>
        <w:t xml:space="preserve"> a 2026. évi belső ellenőrzési </w:t>
      </w:r>
      <w:r w:rsidR="00775AF5">
        <w:rPr>
          <w:bCs/>
          <w:color w:val="000000"/>
        </w:rPr>
        <w:t xml:space="preserve">ütemtervet </w:t>
      </w:r>
      <w:r w:rsidR="00425DF5">
        <w:rPr>
          <w:bCs/>
          <w:color w:val="000000"/>
        </w:rPr>
        <w:t>az 1. számú</w:t>
      </w:r>
      <w:r w:rsidRPr="00266B69">
        <w:rPr>
          <w:bCs/>
          <w:color w:val="000000"/>
        </w:rPr>
        <w:t xml:space="preserve"> </w:t>
      </w:r>
      <w:r w:rsidR="00775AF5">
        <w:t xml:space="preserve">mellékletben lévő </w:t>
      </w:r>
      <w:r w:rsidRPr="00266B69">
        <w:t>tartalommal.</w:t>
      </w:r>
      <w:bookmarkStart w:id="0" w:name="_GoBack"/>
      <w:bookmarkEnd w:id="0"/>
    </w:p>
    <w:p w14:paraId="7B7CD5A8" w14:textId="77777777" w:rsidR="00425DF5" w:rsidRDefault="00425DF5" w:rsidP="00425DF5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</w:pPr>
    </w:p>
    <w:p w14:paraId="07C63F1F" w14:textId="6C5C7ABD" w:rsidR="00425DF5" w:rsidRPr="00266B69" w:rsidRDefault="00425DF5" w:rsidP="00425DF5">
      <w:pPr>
        <w:pStyle w:val="Norm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66B69">
        <w:rPr>
          <w:bCs/>
          <w:color w:val="000000"/>
        </w:rPr>
        <w:t xml:space="preserve">A Magyarországi Romák Országos Önkormányzatának Közgyűlése elfogadja </w:t>
      </w:r>
      <w:r w:rsidR="00775AF5">
        <w:rPr>
          <w:bCs/>
          <w:color w:val="000000"/>
        </w:rPr>
        <w:t>a 2026. évi belső ellenőrzési munkatervhez</w:t>
      </w:r>
      <w:r>
        <w:rPr>
          <w:bCs/>
          <w:color w:val="000000"/>
        </w:rPr>
        <w:t xml:space="preserve"> kapcsolódó kockázatelemzést a 2. számú </w:t>
      </w:r>
      <w:r w:rsidRPr="00266B69">
        <w:t>mellékletben lévő tartalommal.</w:t>
      </w:r>
    </w:p>
    <w:p w14:paraId="7CD2B216" w14:textId="698751AE" w:rsidR="00D90AD6" w:rsidRPr="00266B69" w:rsidRDefault="00D90AD6" w:rsidP="00D90AD6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</w:pPr>
    </w:p>
    <w:p w14:paraId="3A06F406" w14:textId="3990BA06" w:rsidR="00D90AD6" w:rsidRPr="007B49B9" w:rsidRDefault="00D90AD6" w:rsidP="00D90AD6">
      <w:pPr>
        <w:pStyle w:val="Norm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C7234C">
        <w:rPr>
          <w:bCs/>
          <w:color w:val="000000"/>
        </w:rPr>
        <w:t xml:space="preserve">A Magyarországi Romák Országos Önkormányzatának Közgyűlése </w:t>
      </w:r>
      <w:r>
        <w:rPr>
          <w:bCs/>
          <w:color w:val="000000"/>
        </w:rPr>
        <w:t xml:space="preserve">felhatalmazza az Elnököt </w:t>
      </w:r>
      <w:r w:rsidR="00425DF5">
        <w:rPr>
          <w:bCs/>
          <w:color w:val="000000"/>
        </w:rPr>
        <w:t xml:space="preserve">a </w:t>
      </w:r>
      <w:r>
        <w:rPr>
          <w:bCs/>
          <w:color w:val="000000"/>
        </w:rPr>
        <w:t>kapcsolódó jognyilatkozatok megtételére</w:t>
      </w:r>
      <w:r w:rsidR="00425DF5">
        <w:rPr>
          <w:bCs/>
          <w:color w:val="000000"/>
        </w:rPr>
        <w:t>, azok szükségszerű módosítására</w:t>
      </w:r>
      <w:r>
        <w:rPr>
          <w:bCs/>
          <w:color w:val="000000"/>
        </w:rPr>
        <w:t>.</w:t>
      </w:r>
    </w:p>
    <w:p w14:paraId="43D35F36" w14:textId="77777777" w:rsidR="00D90AD6" w:rsidRDefault="00D90AD6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1F17C015" w14:textId="77777777" w:rsidR="00425DF5" w:rsidRDefault="00425DF5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0352DCD0" w14:textId="01651D0A" w:rsidR="00FD6D94" w:rsidRPr="008431F7" w:rsidRDefault="00D90AD6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2025. 10. 31</w:t>
      </w:r>
      <w:r w:rsidR="00FD6D94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elnök</w:t>
      </w:r>
      <w:proofErr w:type="gramEnd"/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632F41"/>
    <w:multiLevelType w:val="hybridMultilevel"/>
    <w:tmpl w:val="0BB0DF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8"/>
  </w:num>
  <w:num w:numId="5">
    <w:abstractNumId w:val="5"/>
  </w:num>
  <w:num w:numId="6">
    <w:abstractNumId w:val="10"/>
  </w:num>
  <w:num w:numId="7">
    <w:abstractNumId w:val="6"/>
  </w:num>
  <w:num w:numId="8">
    <w:abstractNumId w:val="7"/>
  </w:num>
  <w:num w:numId="9">
    <w:abstractNumId w:val="9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5CCD"/>
    <w:rsid w:val="000B61C7"/>
    <w:rsid w:val="000B65AB"/>
    <w:rsid w:val="000C1DE4"/>
    <w:rsid w:val="000C5F16"/>
    <w:rsid w:val="000D6CA2"/>
    <w:rsid w:val="000E3E7C"/>
    <w:rsid w:val="000F0098"/>
    <w:rsid w:val="000F3AAF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769F"/>
    <w:rsid w:val="00232728"/>
    <w:rsid w:val="00235DB3"/>
    <w:rsid w:val="002415DC"/>
    <w:rsid w:val="00241E61"/>
    <w:rsid w:val="0024682C"/>
    <w:rsid w:val="00246BB3"/>
    <w:rsid w:val="00252BEE"/>
    <w:rsid w:val="00266B69"/>
    <w:rsid w:val="00295AC6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33F6A"/>
    <w:rsid w:val="0034769C"/>
    <w:rsid w:val="003543E5"/>
    <w:rsid w:val="00357B1E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E01D2"/>
    <w:rsid w:val="003E678A"/>
    <w:rsid w:val="00404B6C"/>
    <w:rsid w:val="00406B50"/>
    <w:rsid w:val="0041079A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5761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D3200"/>
    <w:rsid w:val="006D5CED"/>
    <w:rsid w:val="006E08D0"/>
    <w:rsid w:val="006E57C4"/>
    <w:rsid w:val="006F6E9C"/>
    <w:rsid w:val="00703552"/>
    <w:rsid w:val="007206D7"/>
    <w:rsid w:val="00721AD8"/>
    <w:rsid w:val="00737AD7"/>
    <w:rsid w:val="007513AC"/>
    <w:rsid w:val="007646E4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21B3F"/>
    <w:rsid w:val="0083027B"/>
    <w:rsid w:val="00831E01"/>
    <w:rsid w:val="008431F7"/>
    <w:rsid w:val="0085653B"/>
    <w:rsid w:val="00863811"/>
    <w:rsid w:val="00863EF5"/>
    <w:rsid w:val="00866052"/>
    <w:rsid w:val="00893E52"/>
    <w:rsid w:val="008A0074"/>
    <w:rsid w:val="008A4FA1"/>
    <w:rsid w:val="008E5FA0"/>
    <w:rsid w:val="00911DC6"/>
    <w:rsid w:val="00934E99"/>
    <w:rsid w:val="00947BE4"/>
    <w:rsid w:val="00953109"/>
    <w:rsid w:val="00962B93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4269A"/>
    <w:rsid w:val="00A42B05"/>
    <w:rsid w:val="00A66590"/>
    <w:rsid w:val="00A67711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527C"/>
    <w:rsid w:val="00AC2433"/>
    <w:rsid w:val="00AD0D62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16AC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605B"/>
    <w:rsid w:val="00D204EF"/>
    <w:rsid w:val="00D32F96"/>
    <w:rsid w:val="00D67710"/>
    <w:rsid w:val="00D67B23"/>
    <w:rsid w:val="00D7532E"/>
    <w:rsid w:val="00D90AD6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7937"/>
    <w:rsid w:val="00EE43CD"/>
    <w:rsid w:val="00F6134C"/>
    <w:rsid w:val="00F71A79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622</Words>
  <Characters>4296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5</cp:revision>
  <dcterms:created xsi:type="dcterms:W3CDTF">2025-10-16T07:13:00Z</dcterms:created>
  <dcterms:modified xsi:type="dcterms:W3CDTF">2025-10-16T07:27:00Z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